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327" w:rsidRDefault="00580327" w:rsidP="00C53F99">
      <w:pPr>
        <w:jc w:val="left"/>
        <w:rPr>
          <w:sz w:val="28"/>
          <w:szCs w:val="28"/>
          <w:lang w:val="ru-RU"/>
        </w:rPr>
      </w:pPr>
    </w:p>
    <w:p w:rsidR="00580327" w:rsidRPr="00EE79B8" w:rsidRDefault="00580327" w:rsidP="00580327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Типовое практическое задание:</w:t>
      </w:r>
    </w:p>
    <w:p w:rsidR="00580327" w:rsidRPr="00580327" w:rsidRDefault="00580327" w:rsidP="00580327">
      <w:p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Работа с основными данными </w:t>
      </w:r>
      <w:r>
        <w:rPr>
          <w:sz w:val="28"/>
          <w:szCs w:val="28"/>
        </w:rPr>
        <w:t>EPLAN</w:t>
      </w:r>
      <w:r w:rsidRPr="00580327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 xml:space="preserve">рамка и форма). </w:t>
      </w:r>
      <w:r w:rsidRPr="00580327">
        <w:rPr>
          <w:sz w:val="28"/>
          <w:szCs w:val="28"/>
          <w:lang w:val="ru-RU"/>
        </w:rPr>
        <w:t>Созда</w:t>
      </w:r>
      <w:r>
        <w:rPr>
          <w:sz w:val="28"/>
          <w:szCs w:val="28"/>
          <w:lang w:val="ru-RU"/>
        </w:rPr>
        <w:t>йте</w:t>
      </w:r>
      <w:r w:rsidRPr="00580327">
        <w:rPr>
          <w:sz w:val="28"/>
          <w:szCs w:val="28"/>
          <w:lang w:val="ru-RU"/>
        </w:rPr>
        <w:t xml:space="preserve"> рамк</w:t>
      </w:r>
      <w:r>
        <w:rPr>
          <w:sz w:val="28"/>
          <w:szCs w:val="28"/>
          <w:lang w:val="ru-RU"/>
        </w:rPr>
        <w:t>у</w:t>
      </w:r>
      <w:r w:rsidRPr="00580327">
        <w:rPr>
          <w:sz w:val="28"/>
          <w:szCs w:val="28"/>
          <w:lang w:val="ru-RU"/>
        </w:rPr>
        <w:t xml:space="preserve"> страницы и форм</w:t>
      </w:r>
      <w:r>
        <w:rPr>
          <w:sz w:val="28"/>
          <w:szCs w:val="28"/>
          <w:lang w:val="ru-RU"/>
        </w:rPr>
        <w:t>у</w:t>
      </w:r>
      <w:r w:rsidRPr="00580327">
        <w:rPr>
          <w:sz w:val="28"/>
          <w:szCs w:val="28"/>
          <w:lang w:val="ru-RU"/>
        </w:rPr>
        <w:t xml:space="preserve"> отчёта</w:t>
      </w:r>
      <w:r>
        <w:rPr>
          <w:sz w:val="28"/>
          <w:szCs w:val="28"/>
          <w:lang w:val="ru-RU"/>
        </w:rPr>
        <w:t xml:space="preserve"> спецификации изделий согласно ЕСКД. Используйте проект </w:t>
      </w:r>
      <w:r>
        <w:rPr>
          <w:sz w:val="28"/>
          <w:szCs w:val="28"/>
        </w:rPr>
        <w:t>EPLAN</w:t>
      </w:r>
      <w:r w:rsidRPr="0058032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 итогам практической работы №5. Выполните автоматическую генерацию отчёта на страницу с размещённой электрической схемой. </w:t>
      </w:r>
      <w:r>
        <w:rPr>
          <w:sz w:val="28"/>
          <w:szCs w:val="28"/>
          <w:lang w:val="ru-RU"/>
        </w:rPr>
        <w:t xml:space="preserve">Выполните автоматическую генерацию отчёта </w:t>
      </w:r>
      <w:r>
        <w:rPr>
          <w:sz w:val="28"/>
          <w:szCs w:val="28"/>
          <w:lang w:val="ru-RU"/>
        </w:rPr>
        <w:t>новым документом</w:t>
      </w:r>
      <w:r>
        <w:rPr>
          <w:sz w:val="28"/>
          <w:szCs w:val="28"/>
          <w:lang w:val="ru-RU"/>
        </w:rPr>
        <w:t>.</w:t>
      </w:r>
    </w:p>
    <w:p w:rsidR="00580327" w:rsidRDefault="00580327" w:rsidP="00C53F99">
      <w:pPr>
        <w:jc w:val="left"/>
        <w:rPr>
          <w:sz w:val="28"/>
          <w:szCs w:val="28"/>
          <w:lang w:val="ru-RU"/>
        </w:rPr>
      </w:pPr>
    </w:p>
    <w:p w:rsidR="00580327" w:rsidRDefault="00580327" w:rsidP="00C53F99">
      <w:pPr>
        <w:jc w:val="left"/>
        <w:rPr>
          <w:sz w:val="28"/>
          <w:szCs w:val="28"/>
          <w:lang w:val="ru-RU"/>
        </w:rPr>
      </w:pPr>
    </w:p>
    <w:p w:rsidR="00580327" w:rsidRPr="00EE79B8" w:rsidRDefault="00580327" w:rsidP="00580327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Теоретические вопросы:</w:t>
      </w:r>
    </w:p>
    <w:p w:rsidR="008E1200" w:rsidRPr="00C53F99" w:rsidRDefault="00155A82" w:rsidP="00C53F99">
      <w:pPr>
        <w:jc w:val="left"/>
        <w:rPr>
          <w:lang w:val="ru-RU"/>
        </w:rPr>
      </w:pPr>
      <w:r>
        <w:rPr>
          <w:sz w:val="28"/>
          <w:szCs w:val="28"/>
          <w:lang w:val="ru-RU"/>
        </w:rPr>
        <w:t>1</w:t>
      </w:r>
      <w:r w:rsidRPr="00155A82">
        <w:rPr>
          <w:sz w:val="28"/>
          <w:szCs w:val="28"/>
          <w:lang w:val="ru-RU"/>
        </w:rPr>
        <w:t xml:space="preserve">. </w:t>
      </w:r>
      <w:r w:rsidR="00580327">
        <w:rPr>
          <w:sz w:val="28"/>
          <w:szCs w:val="28"/>
          <w:lang w:val="ru-RU"/>
        </w:rPr>
        <w:t>Какие основные виды документов вы знаете?</w:t>
      </w:r>
      <w:r>
        <w:rPr>
          <w:sz w:val="28"/>
          <w:szCs w:val="28"/>
          <w:lang w:val="ru-RU"/>
        </w:rPr>
        <w:br/>
      </w:r>
      <w:r w:rsidRPr="00155A82">
        <w:rPr>
          <w:sz w:val="28"/>
          <w:szCs w:val="28"/>
          <w:lang w:val="ru-RU"/>
        </w:rPr>
        <w:t xml:space="preserve">2. </w:t>
      </w:r>
      <w:r w:rsidR="00580327">
        <w:rPr>
          <w:sz w:val="28"/>
          <w:szCs w:val="28"/>
          <w:lang w:val="ru-RU"/>
        </w:rPr>
        <w:t xml:space="preserve">Что такое основные данные </w:t>
      </w:r>
      <w:r w:rsidR="00580327">
        <w:rPr>
          <w:sz w:val="28"/>
          <w:szCs w:val="28"/>
        </w:rPr>
        <w:t>EPLAN</w:t>
      </w:r>
      <w:r w:rsidRPr="00155A82">
        <w:rPr>
          <w:sz w:val="28"/>
          <w:szCs w:val="28"/>
          <w:lang w:val="ru-RU"/>
        </w:rPr>
        <w:t>?</w:t>
      </w:r>
      <w:r>
        <w:rPr>
          <w:sz w:val="28"/>
          <w:szCs w:val="28"/>
          <w:lang w:val="ru-RU"/>
        </w:rPr>
        <w:br/>
      </w:r>
      <w:r w:rsidRPr="00155A82">
        <w:rPr>
          <w:sz w:val="28"/>
          <w:szCs w:val="28"/>
          <w:lang w:val="ru-RU"/>
        </w:rPr>
        <w:t xml:space="preserve">3. </w:t>
      </w:r>
      <w:r w:rsidR="00580327">
        <w:rPr>
          <w:sz w:val="28"/>
          <w:szCs w:val="28"/>
          <w:lang w:val="ru-RU"/>
        </w:rPr>
        <w:t xml:space="preserve">Каким образом выполняется автоматическая генерация отчёта в </w:t>
      </w:r>
      <w:r w:rsidR="00580327">
        <w:rPr>
          <w:sz w:val="28"/>
          <w:szCs w:val="28"/>
        </w:rPr>
        <w:t>EPLAN</w:t>
      </w:r>
      <w:r>
        <w:rPr>
          <w:sz w:val="28"/>
          <w:szCs w:val="28"/>
          <w:lang w:val="ru-RU"/>
        </w:rPr>
        <w:t>?</w:t>
      </w:r>
      <w:r>
        <w:rPr>
          <w:sz w:val="28"/>
          <w:szCs w:val="28"/>
          <w:lang w:val="ru-RU"/>
        </w:rPr>
        <w:br/>
      </w:r>
      <w:r w:rsidRPr="00155A82">
        <w:rPr>
          <w:sz w:val="28"/>
          <w:szCs w:val="28"/>
          <w:lang w:val="ru-RU"/>
        </w:rPr>
        <w:t xml:space="preserve">4. </w:t>
      </w:r>
      <w:r w:rsidR="00580327">
        <w:rPr>
          <w:sz w:val="28"/>
          <w:szCs w:val="28"/>
          <w:lang w:val="ru-RU"/>
        </w:rPr>
        <w:t xml:space="preserve">Как выполнить сортировку страниц </w:t>
      </w:r>
      <w:r w:rsidR="00580327">
        <w:rPr>
          <w:sz w:val="28"/>
          <w:szCs w:val="28"/>
          <w:lang w:val="ru-RU"/>
        </w:rPr>
        <w:t xml:space="preserve">отчётов </w:t>
      </w:r>
      <w:r w:rsidR="00580327">
        <w:rPr>
          <w:sz w:val="28"/>
          <w:szCs w:val="28"/>
          <w:lang w:val="ru-RU"/>
        </w:rPr>
        <w:t>по местам установок</w:t>
      </w:r>
      <w:r>
        <w:rPr>
          <w:sz w:val="28"/>
          <w:szCs w:val="28"/>
          <w:lang w:val="ru-RU"/>
        </w:rPr>
        <w:t>?</w:t>
      </w:r>
      <w:r>
        <w:rPr>
          <w:sz w:val="28"/>
          <w:szCs w:val="28"/>
          <w:lang w:val="ru-RU"/>
        </w:rPr>
        <w:br/>
      </w:r>
      <w:r w:rsidRPr="00155A82">
        <w:rPr>
          <w:sz w:val="28"/>
          <w:szCs w:val="28"/>
          <w:lang w:val="ru-RU"/>
        </w:rPr>
        <w:t xml:space="preserve">5. </w:t>
      </w:r>
      <w:r w:rsidR="00580327">
        <w:rPr>
          <w:sz w:val="28"/>
          <w:szCs w:val="28"/>
          <w:lang w:val="ru-RU"/>
        </w:rPr>
        <w:t xml:space="preserve">Какие свойства изделий </w:t>
      </w:r>
      <w:r w:rsidR="00580327">
        <w:rPr>
          <w:sz w:val="28"/>
          <w:szCs w:val="28"/>
        </w:rPr>
        <w:t>EPLAN</w:t>
      </w:r>
      <w:r w:rsidR="00580327" w:rsidRPr="00580327">
        <w:rPr>
          <w:sz w:val="28"/>
          <w:szCs w:val="28"/>
          <w:lang w:val="ru-RU"/>
        </w:rPr>
        <w:t xml:space="preserve"> </w:t>
      </w:r>
      <w:r w:rsidR="00580327">
        <w:rPr>
          <w:sz w:val="28"/>
          <w:szCs w:val="28"/>
          <w:lang w:val="ru-RU"/>
        </w:rPr>
        <w:t>доступны при генерации групповой спецификации изделий</w:t>
      </w:r>
      <w:r w:rsidRPr="00155A82">
        <w:rPr>
          <w:sz w:val="28"/>
          <w:szCs w:val="28"/>
          <w:lang w:val="ru-RU"/>
        </w:rPr>
        <w:t>?</w:t>
      </w:r>
      <w:r w:rsidRPr="00155A82">
        <w:rPr>
          <w:sz w:val="28"/>
          <w:szCs w:val="28"/>
          <w:lang w:val="ru-RU"/>
        </w:rPr>
        <w:br/>
      </w:r>
      <w:r w:rsidR="00465512" w:rsidRPr="00465512">
        <w:rPr>
          <w:sz w:val="28"/>
          <w:szCs w:val="28"/>
          <w:lang w:val="ru-RU"/>
        </w:rPr>
        <w:br/>
      </w:r>
      <w:r w:rsidR="00C53F99" w:rsidRPr="00C53F99">
        <w:rPr>
          <w:sz w:val="28"/>
          <w:szCs w:val="28"/>
          <w:lang w:val="ru-RU"/>
        </w:rPr>
        <w:br/>
      </w:r>
      <w:bookmarkStart w:id="0" w:name="_GoBack"/>
      <w:bookmarkEnd w:id="0"/>
    </w:p>
    <w:sectPr w:rsidR="008E1200" w:rsidRPr="00C5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D"/>
    <w:rsid w:val="00144B42"/>
    <w:rsid w:val="00155A82"/>
    <w:rsid w:val="00213CFB"/>
    <w:rsid w:val="00223224"/>
    <w:rsid w:val="00243E35"/>
    <w:rsid w:val="003021DC"/>
    <w:rsid w:val="003D1EAE"/>
    <w:rsid w:val="004059DF"/>
    <w:rsid w:val="0041788A"/>
    <w:rsid w:val="004368FD"/>
    <w:rsid w:val="00465512"/>
    <w:rsid w:val="0048423C"/>
    <w:rsid w:val="00580327"/>
    <w:rsid w:val="005E4375"/>
    <w:rsid w:val="006C103D"/>
    <w:rsid w:val="00757C60"/>
    <w:rsid w:val="007621A9"/>
    <w:rsid w:val="007F4C58"/>
    <w:rsid w:val="008763C1"/>
    <w:rsid w:val="008B3B34"/>
    <w:rsid w:val="008E1200"/>
    <w:rsid w:val="00916FED"/>
    <w:rsid w:val="009F1E3F"/>
    <w:rsid w:val="00B23D40"/>
    <w:rsid w:val="00BB6F97"/>
    <w:rsid w:val="00C53F99"/>
    <w:rsid w:val="00CF1720"/>
    <w:rsid w:val="00D202A5"/>
    <w:rsid w:val="00ED45AF"/>
    <w:rsid w:val="00F05DAE"/>
    <w:rsid w:val="00F36462"/>
    <w:rsid w:val="00F64B7B"/>
    <w:rsid w:val="00F8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B01AC-AF02-4B1F-8550-E1B4BFBF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9</cp:revision>
  <dcterms:created xsi:type="dcterms:W3CDTF">2021-10-07T12:46:00Z</dcterms:created>
  <dcterms:modified xsi:type="dcterms:W3CDTF">2021-10-08T03:59:00Z</dcterms:modified>
</cp:coreProperties>
</file>